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2580" w:rsidRDefault="00020A9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Załącznik nr 3</w:t>
      </w:r>
    </w:p>
    <w:p w:rsidR="003D2580" w:rsidRDefault="00020A9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FA. 261-1/17                                                                                                             </w:t>
      </w:r>
    </w:p>
    <w:p w:rsidR="003D2580" w:rsidRDefault="003D2580">
      <w:pPr>
        <w:spacing w:line="360" w:lineRule="auto"/>
        <w:rPr>
          <w:rFonts w:ascii="Arial" w:hAnsi="Arial" w:cs="Arial"/>
          <w:sz w:val="22"/>
          <w:szCs w:val="22"/>
        </w:rPr>
      </w:pPr>
    </w:p>
    <w:p w:rsidR="003D2580" w:rsidRDefault="00020A90">
      <w:pPr>
        <w:spacing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FORMULARZ OFERTOWY WYKONAWCY</w:t>
      </w:r>
    </w:p>
    <w:p w:rsidR="003D2580" w:rsidRDefault="00020A9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6"/>
          <w:szCs w:val="26"/>
        </w:rPr>
        <w:t>W TRYBIE PRZETARGU NIEOGRANICZONEGO</w:t>
      </w:r>
    </w:p>
    <w:p w:rsidR="003D2580" w:rsidRDefault="00020A9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Dane dotyczące Wykonawcy: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Nazwa..................................................................................................................................................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Siedziba...............................................................................................................................................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 / faksu..................................................................................................................................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NIP........................................................................................................................................................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REGON................................................................................................................................................</w:t>
      </w:r>
    </w:p>
    <w:p w:rsidR="003D2580" w:rsidRDefault="003D258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Dane dotyczące Zamawiającego: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Wielkopolskie Muzeum Niepodległości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ul. Woźna 12, 61-777 Poznań 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/ fax 61 851 72 88</w:t>
      </w: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778-11-28-909 REGON  000277902</w:t>
      </w:r>
    </w:p>
    <w:p w:rsidR="003D2580" w:rsidRDefault="003D258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2580" w:rsidRDefault="00020A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Zobowiązania Wykonawcy</w:t>
      </w:r>
    </w:p>
    <w:p w:rsidR="003D2580" w:rsidRPr="008814E0" w:rsidRDefault="00020A90" w:rsidP="008814E0">
      <w:pPr>
        <w:pStyle w:val="Akapitzlist"/>
        <w:numPr>
          <w:ilvl w:val="0"/>
          <w:numId w:val="5"/>
        </w:numPr>
        <w:spacing w:line="360" w:lineRule="auto"/>
        <w:ind w:left="357" w:hanging="35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814E0">
        <w:rPr>
          <w:rFonts w:ascii="Arial" w:hAnsi="Arial" w:cs="Arial"/>
          <w:sz w:val="22"/>
          <w:szCs w:val="22"/>
        </w:rPr>
        <w:t>Zobowiązuj</w:t>
      </w:r>
      <w:r w:rsidR="008814E0">
        <w:rPr>
          <w:rFonts w:ascii="Arial" w:hAnsi="Arial" w:cs="Arial"/>
          <w:sz w:val="22"/>
          <w:szCs w:val="22"/>
        </w:rPr>
        <w:t>emy</w:t>
      </w:r>
      <w:r w:rsidRPr="008814E0">
        <w:rPr>
          <w:rFonts w:ascii="Arial" w:hAnsi="Arial" w:cs="Arial"/>
          <w:sz w:val="22"/>
          <w:szCs w:val="22"/>
        </w:rPr>
        <w:t xml:space="preserve"> się wykonać przedmiot zamówienia: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Usługę ochrony fizycznej i monitoringu mienia w obiektach Wielkopolskiego Muzeum Niepodległości w zakresie i na warunkach określonych w specyfikacji istotnych warunków zamówienia</w:t>
      </w:r>
      <w:r w:rsidR="00D245AA">
        <w:rPr>
          <w:rFonts w:ascii="Arial" w:hAnsi="Arial" w:cs="Arial"/>
          <w:b/>
          <w:bCs/>
          <w:i/>
          <w:iCs/>
          <w:sz w:val="22"/>
          <w:szCs w:val="22"/>
        </w:rPr>
        <w:t xml:space="preserve"> oraz umowie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netto za całość zamówienia …............................................................................................zł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(słownie:..............................................................................................................................................)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za całość zamówienia …..............................................................................................zł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(słownie:.….........................................................................................................................................)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brutto za całość zamówienia …................................................................................................zł</w:t>
      </w:r>
    </w:p>
    <w:p w:rsidR="003D2580" w:rsidRDefault="00020A90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….........................................................................................................................................)</w:t>
      </w:r>
    </w:p>
    <w:p w:rsidR="00D245AA" w:rsidRDefault="00D245AA" w:rsidP="00D245AA">
      <w:pPr>
        <w:widowControl/>
        <w:tabs>
          <w:tab w:val="left" w:pos="709"/>
        </w:tabs>
        <w:snapToGri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B710B2" w:rsidRDefault="00D245AA">
      <w:pPr>
        <w:pStyle w:val="Akapitzlist"/>
        <w:widowControl/>
        <w:numPr>
          <w:ilvl w:val="0"/>
          <w:numId w:val="5"/>
        </w:numPr>
        <w:snapToGrid w:val="0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AD41ED">
        <w:rPr>
          <w:rFonts w:ascii="Arial" w:hAnsi="Arial" w:cs="Arial"/>
          <w:sz w:val="22"/>
          <w:szCs w:val="22"/>
          <w:lang w:eastAsia="ar-SA"/>
        </w:rPr>
        <w:t>Oświadczamy, że w cenie naszej oferty zostały uwzględnione wszystkie koszty wykonania zamówienia.</w:t>
      </w:r>
    </w:p>
    <w:p w:rsidR="00B710B2" w:rsidRDefault="00AD41ED">
      <w:pPr>
        <w:pStyle w:val="Akapitzlist"/>
        <w:widowControl/>
        <w:numPr>
          <w:ilvl w:val="0"/>
          <w:numId w:val="5"/>
        </w:numPr>
        <w:snapToGrid w:val="0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AD41ED">
        <w:rPr>
          <w:rFonts w:ascii="Arial" w:hAnsi="Arial" w:cs="Arial"/>
          <w:bCs/>
          <w:sz w:val="22"/>
          <w:szCs w:val="22"/>
          <w:lang w:val="sq-AL"/>
        </w:rPr>
        <w:t>Oświadczamy, że zapoznaliśmy się ze SIWZ, nie wnosimy do niej zastrzeżeń oraz uzyskaliśmy informacje niezbędne do przygotowania oferty.</w:t>
      </w:r>
    </w:p>
    <w:p w:rsidR="00B710B2" w:rsidRDefault="00AD41ED">
      <w:pPr>
        <w:pStyle w:val="Akapitzlist"/>
        <w:widowControl/>
        <w:numPr>
          <w:ilvl w:val="0"/>
          <w:numId w:val="5"/>
        </w:numPr>
        <w:snapToGrid w:val="0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AD41ED">
        <w:rPr>
          <w:rFonts w:ascii="Arial" w:hAnsi="Arial" w:cs="Arial"/>
          <w:sz w:val="22"/>
          <w:szCs w:val="22"/>
          <w:lang w:val="sq-AL"/>
        </w:rPr>
        <w:t>Oświadczamy, że zawarty w SIWZ projekt umowy został przez nas zaakceptowany i zobowiązujemy się w przypadku wyboru naszej oferty do zawarcia umowy na określonych w ni</w:t>
      </w:r>
      <w:r>
        <w:rPr>
          <w:rFonts w:ascii="Arial" w:hAnsi="Arial" w:cs="Arial"/>
          <w:sz w:val="22"/>
          <w:szCs w:val="22"/>
          <w:lang w:val="sq-AL"/>
        </w:rPr>
        <w:t>m</w:t>
      </w:r>
      <w:r w:rsidRPr="00AD41ED">
        <w:rPr>
          <w:rFonts w:ascii="Arial" w:hAnsi="Arial" w:cs="Arial"/>
          <w:sz w:val="22"/>
          <w:szCs w:val="22"/>
          <w:lang w:val="sq-AL"/>
        </w:rPr>
        <w:t xml:space="preserve"> warunkach w miejscu i terminie wyznaczonym przez Zamawiającego.</w:t>
      </w:r>
    </w:p>
    <w:p w:rsidR="00B710B2" w:rsidRDefault="00AD41ED">
      <w:pPr>
        <w:pStyle w:val="Akapitzlist"/>
        <w:widowControl/>
        <w:numPr>
          <w:ilvl w:val="0"/>
          <w:numId w:val="5"/>
        </w:numPr>
        <w:snapToGrid w:val="0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AD41ED">
        <w:rPr>
          <w:rFonts w:ascii="Arial" w:hAnsi="Arial" w:cs="Arial"/>
          <w:sz w:val="22"/>
          <w:szCs w:val="22"/>
          <w:lang w:eastAsia="ar-SA"/>
        </w:rPr>
        <w:t>Oświadczamy, że uważamy się za związanych niniejszą ofertą na czas wskazany w SIWZ</w:t>
      </w:r>
      <w:r>
        <w:rPr>
          <w:rFonts w:ascii="Arial" w:hAnsi="Arial" w:cs="Arial"/>
          <w:sz w:val="22"/>
          <w:szCs w:val="22"/>
          <w:lang w:eastAsia="ar-SA"/>
        </w:rPr>
        <w:t>.</w:t>
      </w:r>
    </w:p>
    <w:p w:rsidR="00B710B2" w:rsidRDefault="00AD41ED" w:rsidP="003E30A6">
      <w:pPr>
        <w:pStyle w:val="Akapitzlist"/>
        <w:widowControl/>
        <w:numPr>
          <w:ilvl w:val="0"/>
          <w:numId w:val="5"/>
        </w:numPr>
        <w:snapToGri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AD41ED">
        <w:rPr>
          <w:rFonts w:ascii="Arial" w:hAnsi="Arial" w:cs="Arial"/>
          <w:sz w:val="22"/>
          <w:szCs w:val="22"/>
          <w:lang w:eastAsia="ar-SA"/>
        </w:rPr>
        <w:lastRenderedPageBreak/>
        <w:t>O</w:t>
      </w:r>
      <w:r w:rsidR="00B93D6C">
        <w:rPr>
          <w:rFonts w:ascii="Arial" w:hAnsi="Arial" w:cs="Arial"/>
          <w:sz w:val="22"/>
          <w:szCs w:val="22"/>
          <w:lang w:eastAsia="ar-SA"/>
        </w:rPr>
        <w:t xml:space="preserve">świadczamy, że posiadamy grupę interwencyjną, która będzie współdziałać z </w:t>
      </w:r>
      <w:r w:rsidR="00E4180B">
        <w:rPr>
          <w:rFonts w:ascii="Arial" w:hAnsi="Arial" w:cs="Arial"/>
          <w:sz w:val="22"/>
          <w:szCs w:val="22"/>
          <w:lang w:eastAsia="ar-SA"/>
        </w:rPr>
        <w:t>pracownikami ochrony na obiektach</w:t>
      </w:r>
      <w:r w:rsidR="00D245AA" w:rsidRPr="00AD41ED">
        <w:rPr>
          <w:rFonts w:ascii="Arial" w:hAnsi="Arial" w:cs="Arial"/>
          <w:sz w:val="22"/>
          <w:szCs w:val="22"/>
        </w:rPr>
        <w:t xml:space="preserve"> i zdolna </w:t>
      </w:r>
      <w:r w:rsidR="00E4180B">
        <w:rPr>
          <w:rFonts w:ascii="Arial" w:hAnsi="Arial" w:cs="Arial"/>
          <w:sz w:val="22"/>
          <w:szCs w:val="22"/>
        </w:rPr>
        <w:t xml:space="preserve">jest </w:t>
      </w:r>
      <w:r w:rsidR="00D245AA" w:rsidRPr="00AD41ED">
        <w:rPr>
          <w:rFonts w:ascii="Arial" w:hAnsi="Arial" w:cs="Arial"/>
          <w:sz w:val="22"/>
          <w:szCs w:val="22"/>
        </w:rPr>
        <w:t>do wykonywania zadań w razie zagrożenia w czasie nie dłuższym niż 1</w:t>
      </w:r>
      <w:r w:rsidR="008814E0" w:rsidRPr="00AD41ED">
        <w:rPr>
          <w:rFonts w:ascii="Arial" w:hAnsi="Arial" w:cs="Arial"/>
          <w:sz w:val="22"/>
          <w:szCs w:val="22"/>
        </w:rPr>
        <w:t>0</w:t>
      </w:r>
      <w:r w:rsidR="00D245AA" w:rsidRPr="00AD41ED">
        <w:rPr>
          <w:rFonts w:ascii="Arial" w:hAnsi="Arial" w:cs="Arial"/>
          <w:sz w:val="22"/>
          <w:szCs w:val="22"/>
        </w:rPr>
        <w:t xml:space="preserve"> min. od momentu zgłoszenia.</w:t>
      </w:r>
    </w:p>
    <w:p w:rsidR="00B710B2" w:rsidRDefault="00D245AA" w:rsidP="003E30A6">
      <w:pPr>
        <w:pStyle w:val="Akapitzlist"/>
        <w:widowControl/>
        <w:numPr>
          <w:ilvl w:val="0"/>
          <w:numId w:val="5"/>
        </w:numPr>
        <w:snapToGri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41ED">
        <w:rPr>
          <w:rFonts w:ascii="Arial" w:hAnsi="Arial" w:cs="Arial"/>
          <w:sz w:val="22"/>
          <w:szCs w:val="22"/>
        </w:rPr>
        <w:t>Oświadczam</w:t>
      </w:r>
      <w:r w:rsidR="00AD41ED">
        <w:rPr>
          <w:rFonts w:ascii="Arial" w:hAnsi="Arial" w:cs="Arial"/>
          <w:sz w:val="22"/>
          <w:szCs w:val="22"/>
        </w:rPr>
        <w:t>y</w:t>
      </w:r>
      <w:r w:rsidRPr="00AD41ED">
        <w:rPr>
          <w:rFonts w:ascii="Arial" w:hAnsi="Arial" w:cs="Arial"/>
          <w:sz w:val="22"/>
          <w:szCs w:val="22"/>
        </w:rPr>
        <w:t>, że posiadam</w:t>
      </w:r>
      <w:r w:rsidR="00AD41ED">
        <w:rPr>
          <w:rFonts w:ascii="Arial" w:hAnsi="Arial" w:cs="Arial"/>
          <w:sz w:val="22"/>
          <w:szCs w:val="22"/>
        </w:rPr>
        <w:t>y</w:t>
      </w:r>
      <w:r w:rsidRPr="00AD41ED">
        <w:rPr>
          <w:rFonts w:ascii="Arial" w:hAnsi="Arial" w:cs="Arial"/>
          <w:sz w:val="22"/>
          <w:szCs w:val="22"/>
        </w:rPr>
        <w:t xml:space="preserve"> pozwolenie na używanie częstotliwości radiowej, co najmniej jednego przydziału częstotliwości z zezwoleniem na używanie urządzeń nadawczych lub nadawczo-odbiorczych prac</w:t>
      </w:r>
      <w:r w:rsidR="00B93D6C" w:rsidRPr="00B93D6C">
        <w:rPr>
          <w:rFonts w:ascii="Arial" w:hAnsi="Arial" w:cs="Arial"/>
          <w:sz w:val="22"/>
          <w:szCs w:val="22"/>
        </w:rPr>
        <w:t>ujących w sieci radiokomunikacji na terenie Miasta Poznania. Jednocześnie zobowiązujemy się w przypadku uznania naszej oferty za najkorzystniejszą przedłożyć Zamawiającemu oryginał przedmiotowego pozwolenia.</w:t>
      </w:r>
      <w:r w:rsidR="00435259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E4180B" w:rsidRPr="00E4180B">
        <w:rPr>
          <w:rFonts w:ascii="Arial" w:hAnsi="Arial" w:cs="Arial"/>
          <w:b/>
          <w:bCs/>
          <w:sz w:val="22"/>
          <w:szCs w:val="22"/>
        </w:rPr>
        <w:t>Zobowiązujemy się wykonać zamówienie w terminie:</w:t>
      </w:r>
    </w:p>
    <w:p w:rsidR="00B710B2" w:rsidRDefault="00E4180B" w:rsidP="003E30A6">
      <w:pPr>
        <w:pStyle w:val="Akapitzlist"/>
        <w:widowControl/>
        <w:snapToGrid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b/>
          <w:sz w:val="22"/>
          <w:szCs w:val="22"/>
        </w:rPr>
        <w:t>Od:</w:t>
      </w:r>
      <w:r w:rsidRPr="00E4180B">
        <w:rPr>
          <w:rFonts w:ascii="Arial" w:hAnsi="Arial" w:cs="Arial"/>
          <w:sz w:val="22"/>
          <w:szCs w:val="22"/>
        </w:rPr>
        <w:t xml:space="preserve"> </w:t>
      </w:r>
      <w:r w:rsidRPr="00E4180B">
        <w:rPr>
          <w:rFonts w:ascii="Arial" w:hAnsi="Arial" w:cs="Arial"/>
          <w:b/>
          <w:bCs/>
          <w:sz w:val="22"/>
          <w:szCs w:val="22"/>
        </w:rPr>
        <w:t xml:space="preserve">30 czerwca 2017 r. </w:t>
      </w:r>
      <w:r w:rsidRPr="00E4180B">
        <w:rPr>
          <w:rFonts w:ascii="Arial" w:hAnsi="Arial" w:cs="Arial"/>
          <w:sz w:val="22"/>
          <w:szCs w:val="22"/>
        </w:rPr>
        <w:t xml:space="preserve">o godz. </w:t>
      </w:r>
      <w:r w:rsidRPr="00E4180B">
        <w:rPr>
          <w:rFonts w:ascii="Arial" w:hAnsi="Arial" w:cs="Arial"/>
          <w:b/>
          <w:bCs/>
          <w:sz w:val="22"/>
          <w:szCs w:val="22"/>
        </w:rPr>
        <w:t>18.00.</w:t>
      </w:r>
    </w:p>
    <w:p w:rsidR="00E4180B" w:rsidRPr="00E4180B" w:rsidRDefault="00D245AA" w:rsidP="003E30A6">
      <w:pPr>
        <w:pStyle w:val="Akapitzlist"/>
        <w:widowControl/>
        <w:snapToGrid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b/>
          <w:sz w:val="22"/>
          <w:szCs w:val="22"/>
        </w:rPr>
        <w:t>Do</w:t>
      </w:r>
      <w:r w:rsidR="00020A90" w:rsidRPr="00E4180B">
        <w:rPr>
          <w:rFonts w:ascii="Arial" w:hAnsi="Arial" w:cs="Arial"/>
          <w:b/>
          <w:bCs/>
          <w:sz w:val="22"/>
          <w:szCs w:val="22"/>
        </w:rPr>
        <w:t xml:space="preserve">: 31 marca 2019 r. </w:t>
      </w:r>
      <w:r w:rsidR="00020A90" w:rsidRPr="00E4180B">
        <w:rPr>
          <w:rFonts w:ascii="Arial" w:hAnsi="Arial" w:cs="Arial"/>
          <w:sz w:val="22"/>
          <w:szCs w:val="22"/>
        </w:rPr>
        <w:t>o godz.</w:t>
      </w:r>
      <w:r w:rsidR="00020A90" w:rsidRPr="00E4180B">
        <w:rPr>
          <w:rFonts w:ascii="Arial" w:hAnsi="Arial" w:cs="Arial"/>
          <w:b/>
          <w:bCs/>
          <w:sz w:val="22"/>
          <w:szCs w:val="22"/>
        </w:rPr>
        <w:t xml:space="preserve"> 18.00.</w:t>
      </w:r>
    </w:p>
    <w:p w:rsidR="00E4180B" w:rsidRPr="00E4180B" w:rsidRDefault="00020A90" w:rsidP="003E30A6">
      <w:pPr>
        <w:pStyle w:val="Akapitzlist"/>
        <w:widowControl/>
        <w:numPr>
          <w:ilvl w:val="0"/>
          <w:numId w:val="5"/>
        </w:numPr>
        <w:snapToGri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p w:rsidR="00E4180B" w:rsidRDefault="00020A90" w:rsidP="003E30A6">
      <w:pPr>
        <w:pStyle w:val="Akapitzlist"/>
        <w:widowControl/>
        <w:snapToGrid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Nazwisko, Imię ….....................................................................................................................</w:t>
      </w:r>
    </w:p>
    <w:p w:rsidR="00E4180B" w:rsidRDefault="00020A90" w:rsidP="003E30A6">
      <w:pPr>
        <w:pStyle w:val="Akapitzlist"/>
        <w:widowControl/>
        <w:snapToGrid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Stanowisko …..................................................................</w:t>
      </w:r>
      <w:r w:rsidR="00E4180B">
        <w:rPr>
          <w:rFonts w:ascii="Arial" w:hAnsi="Arial" w:cs="Arial"/>
          <w:sz w:val="22"/>
          <w:szCs w:val="22"/>
        </w:rPr>
        <w:t>.........................................</w:t>
      </w:r>
      <w:r w:rsidRPr="00E4180B">
        <w:rPr>
          <w:rFonts w:ascii="Arial" w:hAnsi="Arial" w:cs="Arial"/>
          <w:sz w:val="22"/>
          <w:szCs w:val="22"/>
        </w:rPr>
        <w:t>...............</w:t>
      </w:r>
    </w:p>
    <w:p w:rsidR="00E4180B" w:rsidRDefault="00020A90" w:rsidP="003E30A6">
      <w:pPr>
        <w:pStyle w:val="Akapitzlist"/>
        <w:widowControl/>
        <w:snapToGrid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Telefon ....................................................... Fax …..................................................................</w:t>
      </w:r>
    </w:p>
    <w:p w:rsidR="003D2580" w:rsidRPr="00E4180B" w:rsidRDefault="00020A90" w:rsidP="003E30A6">
      <w:pPr>
        <w:pStyle w:val="Akapitzlist"/>
        <w:widowControl/>
        <w:snapToGrid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Zakres:</w:t>
      </w:r>
    </w:p>
    <w:p w:rsidR="003D2580" w:rsidRDefault="00020A90" w:rsidP="003E30A6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reprezentowania w postępowaniu</w:t>
      </w:r>
      <w:r w:rsidR="00F609C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,</w:t>
      </w:r>
    </w:p>
    <w:p w:rsidR="00E4180B" w:rsidRDefault="00020A90" w:rsidP="003E30A6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reprezentowania w postępowaniu i zawarcia umowy</w:t>
      </w:r>
      <w:r w:rsidR="00F609C0">
        <w:rPr>
          <w:rFonts w:ascii="Arial" w:hAnsi="Arial" w:cs="Arial"/>
          <w:sz w:val="22"/>
          <w:szCs w:val="22"/>
        </w:rPr>
        <w:t>*</w:t>
      </w:r>
    </w:p>
    <w:p w:rsidR="00E4180B" w:rsidRPr="00E4180B" w:rsidRDefault="00020A90" w:rsidP="003E30A6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b/>
          <w:bCs/>
          <w:sz w:val="22"/>
          <w:szCs w:val="22"/>
        </w:rPr>
        <w:t>Zastrzeżenie Wykonawcy</w:t>
      </w:r>
    </w:p>
    <w:p w:rsidR="00E4180B" w:rsidRDefault="00020A90" w:rsidP="003E30A6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Niżej wymienione (</w:t>
      </w:r>
      <w:r w:rsidR="00F609C0" w:rsidRPr="00E4180B">
        <w:rPr>
          <w:rFonts w:ascii="Arial" w:hAnsi="Arial" w:cs="Arial"/>
          <w:sz w:val="22"/>
          <w:szCs w:val="22"/>
        </w:rPr>
        <w:t>zabezpieczone</w:t>
      </w:r>
      <w:r w:rsidRPr="00E4180B">
        <w:rPr>
          <w:rFonts w:ascii="Arial" w:hAnsi="Arial" w:cs="Arial"/>
          <w:sz w:val="22"/>
          <w:szCs w:val="22"/>
        </w:rPr>
        <w:t>) dokumenty składające się na ofertę nie mogą być ogólnie udostępniane:</w:t>
      </w:r>
    </w:p>
    <w:p w:rsidR="00E4180B" w:rsidRDefault="00020A90" w:rsidP="003E30A6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4180B" w:rsidRDefault="00B93D6C" w:rsidP="003E30A6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3D6C">
        <w:rPr>
          <w:rFonts w:ascii="Arial" w:hAnsi="Arial" w:cs="Arial"/>
          <w:sz w:val="22"/>
          <w:szCs w:val="22"/>
          <w:lang w:eastAsia="ar-SA"/>
        </w:rPr>
        <w:t>Całość zamówienia zamierzamy wykonać sami/następujące części zamówienia zamierzamy zlecić  podwykonawcom*</w:t>
      </w:r>
    </w:p>
    <w:p w:rsidR="00E4180B" w:rsidRDefault="00020A90" w:rsidP="003E30A6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4180B" w:rsidRDefault="00E4180B" w:rsidP="003E30A6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4180B">
        <w:rPr>
          <w:rFonts w:ascii="Arial" w:hAnsi="Arial" w:cs="Arial"/>
          <w:sz w:val="22"/>
          <w:szCs w:val="22"/>
        </w:rPr>
        <w:t>adium wniesione zostało w dniu ................................ w formie ...............................,  które należy zwrócić na konto .........................................................................................................</w:t>
      </w:r>
    </w:p>
    <w:p w:rsidR="00E4180B" w:rsidRPr="00E4180B" w:rsidRDefault="00D245AA" w:rsidP="003E30A6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b/>
          <w:sz w:val="22"/>
          <w:szCs w:val="22"/>
        </w:rPr>
        <w:t>Załączniki do oferty:</w:t>
      </w:r>
    </w:p>
    <w:p w:rsidR="00D245AA" w:rsidRPr="00E4180B" w:rsidRDefault="00D245AA" w:rsidP="003E30A6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418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2580" w:rsidRDefault="003D258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22B4" w:rsidRPr="002C76D3" w:rsidRDefault="009222B4" w:rsidP="009222B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219"/>
        <w:gridCol w:w="992"/>
        <w:gridCol w:w="4001"/>
      </w:tblGrid>
      <w:tr w:rsidR="009222B4" w:rsidRPr="005C7180" w:rsidTr="00697275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9222B4" w:rsidRPr="005C7180" w:rsidRDefault="009222B4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180">
              <w:rPr>
                <w:rFonts w:ascii="Arial" w:hAnsi="Arial" w:cs="Arial"/>
                <w:sz w:val="20"/>
                <w:szCs w:val="20"/>
              </w:rPr>
              <w:t>Imiona i nazwiska osób uprawnionych do reprezentowania Wykonawcy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22B4" w:rsidRPr="005C7180" w:rsidRDefault="009222B4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9222B4" w:rsidRPr="005C7180" w:rsidRDefault="009222B4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180">
              <w:rPr>
                <w:rFonts w:ascii="Arial" w:hAnsi="Arial" w:cs="Arial"/>
                <w:sz w:val="20"/>
                <w:szCs w:val="20"/>
              </w:rPr>
              <w:t>Podpisy osób uprawnionych do</w:t>
            </w:r>
          </w:p>
          <w:p w:rsidR="009222B4" w:rsidRPr="005C7180" w:rsidRDefault="009222B4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180">
              <w:rPr>
                <w:rFonts w:ascii="Arial" w:hAnsi="Arial" w:cs="Arial"/>
                <w:sz w:val="20"/>
                <w:szCs w:val="20"/>
              </w:rPr>
              <w:t>reprezentowania Wykonawcy</w:t>
            </w:r>
          </w:p>
          <w:p w:rsidR="009222B4" w:rsidRPr="005C7180" w:rsidRDefault="009222B4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22B4" w:rsidRPr="002C76D3" w:rsidRDefault="009222B4" w:rsidP="009222B4">
      <w:pPr>
        <w:jc w:val="both"/>
        <w:rPr>
          <w:rFonts w:asciiTheme="minorHAnsi" w:hAnsiTheme="minorHAnsi" w:cs="Arial"/>
          <w:sz w:val="16"/>
          <w:szCs w:val="16"/>
        </w:rPr>
      </w:pPr>
      <w:r w:rsidRPr="002C76D3">
        <w:rPr>
          <w:rFonts w:asciiTheme="minorHAnsi" w:hAnsiTheme="minorHAnsi"/>
        </w:rPr>
        <w:tab/>
      </w:r>
      <w:r w:rsidRPr="002C76D3">
        <w:rPr>
          <w:rFonts w:asciiTheme="minorHAnsi" w:hAnsiTheme="minorHAnsi"/>
        </w:rPr>
        <w:tab/>
        <w:t xml:space="preserve">          </w:t>
      </w:r>
      <w:r w:rsidRPr="002C76D3">
        <w:rPr>
          <w:rFonts w:asciiTheme="minorHAnsi" w:hAnsiTheme="minorHAnsi"/>
        </w:rPr>
        <w:tab/>
        <w:t xml:space="preserve"> </w:t>
      </w:r>
      <w:r w:rsidRPr="002C76D3">
        <w:rPr>
          <w:rFonts w:asciiTheme="minorHAnsi" w:hAnsiTheme="minorHAnsi"/>
        </w:rPr>
        <w:tab/>
      </w:r>
      <w:r w:rsidRPr="002C76D3">
        <w:rPr>
          <w:rFonts w:asciiTheme="minorHAnsi" w:hAnsiTheme="minorHAnsi" w:cs="Arial"/>
        </w:rPr>
        <w:t xml:space="preserve"> </w:t>
      </w:r>
    </w:p>
    <w:p w:rsidR="00D245AA" w:rsidRDefault="00D245AA">
      <w:pPr>
        <w:spacing w:before="174" w:after="174" w:line="360" w:lineRule="auto"/>
        <w:jc w:val="both"/>
        <w:rPr>
          <w:rFonts w:ascii="Arial" w:hAnsi="Arial" w:cs="Arial"/>
          <w:sz w:val="22"/>
          <w:szCs w:val="22"/>
        </w:rPr>
      </w:pPr>
    </w:p>
    <w:p w:rsidR="00020A90" w:rsidRDefault="00020A90">
      <w:pPr>
        <w:spacing w:before="174" w:after="174" w:line="360" w:lineRule="auto"/>
        <w:jc w:val="both"/>
      </w:pPr>
      <w:r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b/>
          <w:bCs/>
          <w:sz w:val="20"/>
          <w:szCs w:val="20"/>
        </w:rPr>
        <w:t>niepotrzebne skreślić pod rygorem odrzucenia oferty</w:t>
      </w:r>
    </w:p>
    <w:sectPr w:rsidR="00020A90" w:rsidSect="003D2580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B1F5F53"/>
    <w:multiLevelType w:val="hybridMultilevel"/>
    <w:tmpl w:val="8ADCB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979F4"/>
    <w:multiLevelType w:val="hybridMultilevel"/>
    <w:tmpl w:val="285CCF82"/>
    <w:lvl w:ilvl="0" w:tplc="60A8A4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168E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C99289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5AE9CC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DE2CF5D6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BE10F9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9E1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CE8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21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609C0"/>
    <w:rsid w:val="00020A90"/>
    <w:rsid w:val="00157594"/>
    <w:rsid w:val="003D2580"/>
    <w:rsid w:val="003E30A6"/>
    <w:rsid w:val="00435259"/>
    <w:rsid w:val="005A5469"/>
    <w:rsid w:val="005C7180"/>
    <w:rsid w:val="006B43F9"/>
    <w:rsid w:val="008814E0"/>
    <w:rsid w:val="009222B4"/>
    <w:rsid w:val="00A91C5E"/>
    <w:rsid w:val="00AD41ED"/>
    <w:rsid w:val="00B710B2"/>
    <w:rsid w:val="00B93D6C"/>
    <w:rsid w:val="00D245AA"/>
    <w:rsid w:val="00E4180B"/>
    <w:rsid w:val="00F6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80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D2580"/>
    <w:rPr>
      <w:rFonts w:ascii="Symbol" w:hAnsi="Symbol" w:cs="OpenSymbol"/>
    </w:rPr>
  </w:style>
  <w:style w:type="character" w:customStyle="1" w:styleId="WW8Num1z1">
    <w:name w:val="WW8Num1z1"/>
    <w:rsid w:val="003D2580"/>
    <w:rPr>
      <w:rFonts w:ascii="OpenSymbol" w:hAnsi="OpenSymbol" w:cs="OpenSymbol"/>
    </w:rPr>
  </w:style>
  <w:style w:type="character" w:customStyle="1" w:styleId="WW8Num2z0">
    <w:name w:val="WW8Num2z0"/>
    <w:rsid w:val="003D2580"/>
    <w:rPr>
      <w:rFonts w:ascii="Symbol" w:hAnsi="Symbol" w:cs="OpenSymbol"/>
    </w:rPr>
  </w:style>
  <w:style w:type="character" w:customStyle="1" w:styleId="WW8Num2z1">
    <w:name w:val="WW8Num2z1"/>
    <w:rsid w:val="003D2580"/>
    <w:rPr>
      <w:rFonts w:ascii="OpenSymbol" w:hAnsi="OpenSymbol" w:cs="OpenSymbol"/>
    </w:rPr>
  </w:style>
  <w:style w:type="character" w:customStyle="1" w:styleId="WW8Num3z0">
    <w:name w:val="WW8Num3z0"/>
    <w:rsid w:val="003D2580"/>
  </w:style>
  <w:style w:type="character" w:customStyle="1" w:styleId="WW8Num3z1">
    <w:name w:val="WW8Num3z1"/>
    <w:rsid w:val="003D2580"/>
  </w:style>
  <w:style w:type="character" w:customStyle="1" w:styleId="WW8Num3z2">
    <w:name w:val="WW8Num3z2"/>
    <w:rsid w:val="003D2580"/>
  </w:style>
  <w:style w:type="character" w:customStyle="1" w:styleId="WW8Num3z3">
    <w:name w:val="WW8Num3z3"/>
    <w:rsid w:val="003D2580"/>
  </w:style>
  <w:style w:type="character" w:customStyle="1" w:styleId="WW8Num3z4">
    <w:name w:val="WW8Num3z4"/>
    <w:rsid w:val="003D2580"/>
  </w:style>
  <w:style w:type="character" w:customStyle="1" w:styleId="WW8Num3z5">
    <w:name w:val="WW8Num3z5"/>
    <w:rsid w:val="003D2580"/>
  </w:style>
  <w:style w:type="character" w:customStyle="1" w:styleId="WW8Num3z6">
    <w:name w:val="WW8Num3z6"/>
    <w:rsid w:val="003D2580"/>
  </w:style>
  <w:style w:type="character" w:customStyle="1" w:styleId="WW8Num3z7">
    <w:name w:val="WW8Num3z7"/>
    <w:rsid w:val="003D2580"/>
  </w:style>
  <w:style w:type="character" w:customStyle="1" w:styleId="WW8Num3z8">
    <w:name w:val="WW8Num3z8"/>
    <w:rsid w:val="003D2580"/>
  </w:style>
  <w:style w:type="character" w:customStyle="1" w:styleId="Symbolewypunktowania">
    <w:name w:val="Symbole wypunktowania"/>
    <w:rsid w:val="003D2580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3D258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3D2580"/>
    <w:pPr>
      <w:spacing w:after="120"/>
    </w:pPr>
  </w:style>
  <w:style w:type="paragraph" w:styleId="Lista">
    <w:name w:val="List"/>
    <w:basedOn w:val="Tekstpodstawowy"/>
    <w:rsid w:val="003D2580"/>
  </w:style>
  <w:style w:type="paragraph" w:customStyle="1" w:styleId="Podpis1">
    <w:name w:val="Podpis1"/>
    <w:basedOn w:val="Normalny"/>
    <w:rsid w:val="003D258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D2580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14E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4E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8814E0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rsid w:val="00922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Godoń</dc:creator>
  <cp:lastModifiedBy>Andrzej Godoń</cp:lastModifiedBy>
  <cp:revision>9</cp:revision>
  <cp:lastPrinted>2017-03-15T21:38:00Z</cp:lastPrinted>
  <dcterms:created xsi:type="dcterms:W3CDTF">2017-02-28T07:47:00Z</dcterms:created>
  <dcterms:modified xsi:type="dcterms:W3CDTF">2017-03-15T21:38:00Z</dcterms:modified>
</cp:coreProperties>
</file>